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C032B89" w14:textId="1D7A460C" w:rsidR="00B06991" w:rsidRDefault="00B06991" w:rsidP="00CD47A1">
      <w:pPr>
        <w:spacing w:before="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5F175A">
        <w:rPr>
          <w:rFonts w:ascii="Cambria" w:hAnsi="Cambria" w:cs="Arial"/>
          <w:b/>
          <w:bCs/>
          <w:sz w:val="22"/>
          <w:szCs w:val="22"/>
        </w:rPr>
        <w:t xml:space="preserve">5 </w:t>
      </w:r>
      <w:r w:rsidR="00554F11">
        <w:rPr>
          <w:rFonts w:ascii="Cambria" w:hAnsi="Cambria" w:cs="Arial"/>
          <w:b/>
          <w:bCs/>
          <w:sz w:val="22"/>
          <w:szCs w:val="22"/>
        </w:rPr>
        <w:t>do SWZ</w:t>
      </w:r>
    </w:p>
    <w:p w14:paraId="00AA14B2" w14:textId="77777777" w:rsidR="00B06991" w:rsidRDefault="00B06991" w:rsidP="00CD47A1">
      <w:pPr>
        <w:spacing w:before="120"/>
        <w:jc w:val="right"/>
        <w:rPr>
          <w:rFonts w:ascii="Cambria" w:hAnsi="Cambria" w:cs="Arial"/>
          <w:b/>
          <w:bCs/>
          <w:sz w:val="22"/>
          <w:szCs w:val="22"/>
        </w:rPr>
      </w:pPr>
    </w:p>
    <w:p w14:paraId="17E88FB0" w14:textId="77777777" w:rsidR="004E21A8" w:rsidRPr="00492353" w:rsidRDefault="00B06991" w:rsidP="00CD47A1">
      <w:pPr>
        <w:spacing w:before="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6EA6848A" w14:textId="77777777" w:rsidR="00FB4CA4" w:rsidRDefault="00FB4CA4" w:rsidP="00FB4CA4">
      <w:pPr>
        <w:suppressAutoHyphens w:val="0"/>
        <w:spacing w:before="120"/>
        <w:jc w:val="center"/>
        <w:rPr>
          <w:rFonts w:ascii="Cambria" w:hAnsi="Cambria" w:cs="Arial"/>
          <w:b/>
          <w:sz w:val="22"/>
          <w:szCs w:val="22"/>
          <w:lang w:eastAsia="pl-PL"/>
        </w:rPr>
      </w:pPr>
    </w:p>
    <w:p w14:paraId="4FDD0E0E" w14:textId="36517948" w:rsidR="004E21A8" w:rsidRDefault="004E21A8" w:rsidP="00CD47A1">
      <w:pPr>
        <w:suppressAutoHyphens w:val="0"/>
        <w:spacing w:before="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6E71207D" w14:textId="77777777" w:rsidR="00075B08" w:rsidRPr="00492353" w:rsidRDefault="00075B08" w:rsidP="00CD47A1">
      <w:pPr>
        <w:suppressAutoHyphens w:val="0"/>
        <w:spacing w:before="120"/>
        <w:jc w:val="center"/>
        <w:rPr>
          <w:rFonts w:ascii="Cambria" w:hAnsi="Cambria" w:cs="Arial"/>
          <w:sz w:val="22"/>
          <w:szCs w:val="22"/>
          <w:lang w:eastAsia="pl-PL"/>
        </w:rPr>
      </w:pPr>
    </w:p>
    <w:p w14:paraId="04F84510" w14:textId="77777777" w:rsidR="004E21A8" w:rsidRPr="00492353" w:rsidRDefault="00CF7AE9"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437E2EC9" w14:textId="77777777" w:rsidR="004E21A8" w:rsidRPr="00492353" w:rsidRDefault="004E21A8" w:rsidP="00CD47A1">
      <w:pPr>
        <w:suppressAutoHyphens w:val="0"/>
        <w:spacing w:before="120"/>
        <w:jc w:val="both"/>
        <w:rPr>
          <w:rFonts w:ascii="Cambria" w:hAnsi="Cambria" w:cs="Arial"/>
          <w:sz w:val="22"/>
          <w:szCs w:val="22"/>
          <w:lang w:eastAsia="pl-PL"/>
        </w:rPr>
      </w:pPr>
    </w:p>
    <w:p w14:paraId="78EE579B" w14:textId="77777777"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Skarbem Państwa – Państwowym Gospodarstwem Leśnym Lasy Państwowe Nadleśnictwem Płońsk z siedzibą w Szerominku („Zamawiający”)</w:t>
      </w:r>
    </w:p>
    <w:p w14:paraId="6AA3C9AC" w14:textId="77777777"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 xml:space="preserve">ul. Spokojna 1; </w:t>
      </w:r>
    </w:p>
    <w:p w14:paraId="287CA8C6" w14:textId="77777777"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09 - 100 Płońsk</w:t>
      </w:r>
    </w:p>
    <w:p w14:paraId="51636CE0" w14:textId="77777777"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NIP 567-000-45-11, REGON 130014412</w:t>
      </w:r>
    </w:p>
    <w:p w14:paraId="6E54A903" w14:textId="77777777"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reprezentowanym przez:</w:t>
      </w:r>
    </w:p>
    <w:p w14:paraId="40E4B78C" w14:textId="77777777" w:rsidR="00B53455" w:rsidRPr="00B53455" w:rsidRDefault="00B53455" w:rsidP="00B53455">
      <w:pPr>
        <w:suppressAutoHyphens w:val="0"/>
        <w:spacing w:before="120"/>
        <w:rPr>
          <w:rFonts w:ascii="Cambria" w:eastAsia="SimSun" w:hAnsi="Cambria" w:cs="Arial"/>
          <w:sz w:val="22"/>
          <w:szCs w:val="22"/>
          <w:lang w:eastAsia="pl-PL"/>
        </w:rPr>
      </w:pPr>
      <w:r w:rsidRPr="00B53455">
        <w:rPr>
          <w:rFonts w:ascii="Cambria" w:eastAsia="SimSun" w:hAnsi="Cambria" w:cs="Arial"/>
          <w:sz w:val="22"/>
          <w:szCs w:val="22"/>
          <w:lang w:eastAsia="pl-PL"/>
        </w:rPr>
        <w:t>Tomasza Józwiaka– Nadleśniczego,</w:t>
      </w:r>
    </w:p>
    <w:p w14:paraId="690302DD" w14:textId="77777777" w:rsidR="00785E72" w:rsidRDefault="00785E72" w:rsidP="00CD47A1">
      <w:pPr>
        <w:suppressAutoHyphens w:val="0"/>
        <w:spacing w:before="120"/>
        <w:rPr>
          <w:rFonts w:ascii="Cambria" w:hAnsi="Cambria" w:cs="Arial"/>
          <w:sz w:val="22"/>
          <w:szCs w:val="22"/>
          <w:lang w:eastAsia="pl-PL"/>
        </w:rPr>
      </w:pPr>
    </w:p>
    <w:p w14:paraId="3391B456"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a </w:t>
      </w:r>
    </w:p>
    <w:p w14:paraId="77C01384" w14:textId="77777777" w:rsidR="004E21A8" w:rsidRPr="00492353" w:rsidRDefault="004E21A8" w:rsidP="00CD47A1">
      <w:pPr>
        <w:suppressAutoHyphens w:val="0"/>
        <w:spacing w:before="120"/>
        <w:rPr>
          <w:rFonts w:ascii="Cambria" w:hAnsi="Cambria" w:cs="Arial"/>
          <w:sz w:val="22"/>
          <w:szCs w:val="22"/>
          <w:lang w:eastAsia="pl-PL"/>
        </w:rPr>
      </w:pPr>
    </w:p>
    <w:p w14:paraId="1EB9ABB6"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53FD293A"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3223742E" w14:textId="77777777" w:rsidR="006B1F7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152CE7F3"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reprezentowaną przez:</w:t>
      </w:r>
    </w:p>
    <w:p w14:paraId="76CB0394"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65554EB5"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14B95F08" w14:textId="77777777" w:rsidR="00272094" w:rsidRPr="00492353" w:rsidRDefault="00272094" w:rsidP="00CD47A1">
      <w:pPr>
        <w:suppressAutoHyphens w:val="0"/>
        <w:spacing w:before="120"/>
        <w:rPr>
          <w:rFonts w:ascii="Cambria" w:hAnsi="Cambria" w:cs="Arial"/>
          <w:sz w:val="22"/>
          <w:szCs w:val="22"/>
          <w:lang w:eastAsia="pl-PL"/>
        </w:rPr>
      </w:pPr>
    </w:p>
    <w:p w14:paraId="267F7140"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14:paraId="022878B3"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5AB1356" w14:textId="77777777" w:rsidR="00272094" w:rsidRDefault="006B1F7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14:paraId="6F11BFCE"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16F83275" w14:textId="77777777" w:rsidR="004E21A8" w:rsidRPr="00492353" w:rsidRDefault="004E21A8" w:rsidP="00CD47A1">
      <w:pPr>
        <w:suppressAutoHyphens w:val="0"/>
        <w:spacing w:before="120"/>
        <w:rPr>
          <w:rFonts w:ascii="Cambria" w:hAnsi="Cambria" w:cs="Arial"/>
          <w:sz w:val="22"/>
          <w:szCs w:val="22"/>
          <w:lang w:eastAsia="pl-PL"/>
        </w:rPr>
      </w:pPr>
    </w:p>
    <w:p w14:paraId="4AB46647"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14:paraId="05C49F58"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3219582" w14:textId="77777777" w:rsidR="004E21A8" w:rsidRPr="00492353" w:rsidRDefault="004E21A8" w:rsidP="00CD47A1">
      <w:pPr>
        <w:suppressAutoHyphens w:val="0"/>
        <w:spacing w:before="120"/>
        <w:rPr>
          <w:rFonts w:ascii="Cambria" w:hAnsi="Cambria" w:cs="Arial"/>
          <w:sz w:val="22"/>
          <w:szCs w:val="22"/>
          <w:lang w:eastAsia="pl-PL"/>
        </w:rPr>
      </w:pPr>
    </w:p>
    <w:p w14:paraId="1A719251"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1206EB18" w14:textId="77777777" w:rsidR="00284BB2"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E75BE01" w14:textId="77777777" w:rsidR="00284BB2" w:rsidRPr="00492353" w:rsidRDefault="00284BB2" w:rsidP="00CD47A1">
      <w:pPr>
        <w:suppressAutoHyphens w:val="0"/>
        <w:spacing w:before="120"/>
        <w:ind w:left="574" w:hanging="574"/>
        <w:jc w:val="both"/>
        <w:rPr>
          <w:rFonts w:ascii="Cambria" w:hAnsi="Cambria" w:cs="Arial"/>
          <w:sz w:val="22"/>
          <w:szCs w:val="22"/>
          <w:lang w:eastAsia="pl-PL"/>
        </w:rPr>
      </w:pPr>
    </w:p>
    <w:p w14:paraId="7606EE5F"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02F3B3B1" w14:textId="77777777" w:rsidR="006B1F78" w:rsidRPr="00492353" w:rsidRDefault="006B1F78" w:rsidP="00CD47A1">
      <w:pPr>
        <w:suppressAutoHyphens w:val="0"/>
        <w:spacing w:before="120"/>
        <w:ind w:left="574" w:hanging="574"/>
        <w:jc w:val="both"/>
        <w:rPr>
          <w:rFonts w:ascii="Cambria" w:hAnsi="Cambria" w:cs="Arial"/>
          <w:sz w:val="22"/>
          <w:szCs w:val="22"/>
          <w:lang w:eastAsia="pl-PL"/>
        </w:rPr>
      </w:pPr>
    </w:p>
    <w:p w14:paraId="5A414678"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5443DAD0"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4A2E3F32"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14:paraId="6B3B2EA3" w14:textId="77777777" w:rsidR="00E965F0" w:rsidRPr="00492353" w:rsidRDefault="00E965F0" w:rsidP="00CD47A1">
      <w:pPr>
        <w:suppressAutoHyphens w:val="0"/>
        <w:spacing w:before="120"/>
        <w:jc w:val="both"/>
        <w:rPr>
          <w:rFonts w:ascii="Cambria" w:hAnsi="Cambria" w:cs="Arial"/>
          <w:sz w:val="22"/>
          <w:szCs w:val="22"/>
          <w:lang w:eastAsia="pl-PL"/>
        </w:rPr>
      </w:pPr>
    </w:p>
    <w:p w14:paraId="58791C5F" w14:textId="117A2D98"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FB4CA4" w:rsidRPr="00CD47A1">
        <w:rPr>
          <w:rFonts w:ascii="Cambria" w:hAnsi="Cambria" w:cs="Arial"/>
          <w:bCs/>
          <w:i/>
          <w:iCs/>
          <w:sz w:val="22"/>
          <w:szCs w:val="22"/>
        </w:rPr>
        <w:t xml:space="preserve">Wykonywanie usług leśnych z zakresu gospodarki szkółkarskiej na terenie Nadleśnictwa </w:t>
      </w:r>
      <w:r w:rsidR="00AD002A">
        <w:rPr>
          <w:rFonts w:ascii="Cambria" w:hAnsi="Cambria" w:cs="Arial"/>
          <w:bCs/>
          <w:i/>
          <w:iCs/>
          <w:sz w:val="22"/>
          <w:szCs w:val="22"/>
        </w:rPr>
        <w:t xml:space="preserve">Płońsk </w:t>
      </w:r>
      <w:r w:rsidR="00FB4CA4" w:rsidRPr="00CD47A1">
        <w:rPr>
          <w:rFonts w:ascii="Cambria" w:hAnsi="Cambria" w:cs="Arial"/>
          <w:bCs/>
          <w:i/>
          <w:iCs/>
          <w:sz w:val="22"/>
          <w:szCs w:val="22"/>
        </w:rPr>
        <w:t xml:space="preserve">w roku </w:t>
      </w:r>
      <w:r w:rsidR="00AD002A">
        <w:rPr>
          <w:rFonts w:ascii="Cambria" w:hAnsi="Cambria" w:cs="Arial"/>
          <w:bCs/>
          <w:i/>
          <w:iCs/>
          <w:sz w:val="22"/>
          <w:szCs w:val="22"/>
        </w:rPr>
        <w:t>2023</w:t>
      </w:r>
      <w:r w:rsidR="00FB4CA4" w:rsidRPr="00CD47A1">
        <w:rPr>
          <w:rFonts w:ascii="Cambria" w:hAnsi="Cambria" w:cs="Arial"/>
          <w:bCs/>
          <w:i/>
          <w:iCs/>
          <w:sz w:val="22"/>
          <w:szCs w:val="22"/>
        </w:rPr>
        <w:t xml:space="preserve"> (Szkółka leśna </w:t>
      </w:r>
      <w:r w:rsidR="00AD002A">
        <w:rPr>
          <w:rFonts w:ascii="Cambria" w:hAnsi="Cambria" w:cs="Arial"/>
          <w:bCs/>
          <w:i/>
          <w:iCs/>
          <w:sz w:val="22"/>
          <w:szCs w:val="22"/>
        </w:rPr>
        <w:t>w leśnictwie Kuchary</w:t>
      </w:r>
      <w:r w:rsidR="00FB4CA4" w:rsidRPr="00CD47A1">
        <w:rPr>
          <w:rFonts w:ascii="Cambria" w:hAnsi="Cambria" w:cs="Arial"/>
          <w:bCs/>
          <w:i/>
          <w:iCs/>
          <w:sz w:val="22"/>
          <w:szCs w:val="22"/>
        </w:rPr>
        <w:t>)</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nr _____________ przeprowadzonym w trybie </w:t>
      </w:r>
      <w:r w:rsidR="00AD002A">
        <w:rPr>
          <w:rFonts w:ascii="Cambria" w:hAnsi="Cambria" w:cs="Arial"/>
          <w:sz w:val="22"/>
          <w:szCs w:val="22"/>
          <w:lang w:eastAsia="pl-PL"/>
        </w:rPr>
        <w:t xml:space="preserve">przetargu nieograniczonego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39425DC6" w14:textId="77777777" w:rsidR="00832B08" w:rsidRPr="00492353" w:rsidRDefault="00832B08" w:rsidP="00CD47A1">
      <w:pPr>
        <w:suppressAutoHyphens w:val="0"/>
        <w:spacing w:before="120"/>
        <w:rPr>
          <w:rFonts w:ascii="Cambria" w:hAnsi="Cambria" w:cs="Arial"/>
          <w:b/>
          <w:sz w:val="22"/>
          <w:szCs w:val="22"/>
          <w:lang w:eastAsia="pl-PL"/>
        </w:rPr>
      </w:pPr>
    </w:p>
    <w:p w14:paraId="21A87B86" w14:textId="575FF2BF" w:rsidR="00834305"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1</w:t>
      </w:r>
      <w:r w:rsidR="00AD33AE">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57978192" w14:textId="081F529E" w:rsidR="00906909" w:rsidRPr="00492353" w:rsidRDefault="00906909" w:rsidP="00CD47A1">
      <w:pPr>
        <w:suppressAutoHyphens w:val="0"/>
        <w:spacing w:before="120"/>
        <w:ind w:right="19"/>
        <w:jc w:val="both"/>
        <w:rPr>
          <w:rFonts w:ascii="Cambria" w:hAnsi="Cambria"/>
          <w:sz w:val="22"/>
          <w:szCs w:val="22"/>
        </w:rPr>
      </w:pPr>
      <w:r w:rsidRPr="00492353">
        <w:rPr>
          <w:rFonts w:ascii="Cambria" w:hAnsi="Cambria"/>
          <w:sz w:val="22"/>
          <w:szCs w:val="22"/>
        </w:rPr>
        <w:t>Umowy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AD33AE" w:rsidRPr="00AD33AE">
        <w:rPr>
          <w:rFonts w:ascii="Cambria" w:hAnsi="Cambria" w:cs="Arial"/>
          <w:bCs/>
          <w:i/>
          <w:iCs/>
          <w:sz w:val="22"/>
          <w:szCs w:val="22"/>
        </w:rPr>
        <w:t xml:space="preserve">Wykonywanie usług leśnych z zakresu gospodarki szkółkarskiej na terenie Nadleśnictwa </w:t>
      </w:r>
      <w:r w:rsidR="003D1417">
        <w:rPr>
          <w:rFonts w:ascii="Cambria" w:hAnsi="Cambria" w:cs="Arial"/>
          <w:bCs/>
          <w:i/>
          <w:iCs/>
          <w:sz w:val="22"/>
          <w:szCs w:val="22"/>
        </w:rPr>
        <w:t xml:space="preserve">Płońsk </w:t>
      </w:r>
      <w:r w:rsidR="00AD33AE" w:rsidRPr="00AD33AE">
        <w:rPr>
          <w:rFonts w:ascii="Cambria" w:hAnsi="Cambria" w:cs="Arial"/>
          <w:bCs/>
          <w:i/>
          <w:iCs/>
          <w:sz w:val="22"/>
          <w:szCs w:val="22"/>
        </w:rPr>
        <w:t xml:space="preserve">w roku </w:t>
      </w:r>
      <w:r w:rsidR="003D1417">
        <w:rPr>
          <w:rFonts w:ascii="Cambria" w:hAnsi="Cambria" w:cs="Arial"/>
          <w:bCs/>
          <w:i/>
          <w:iCs/>
          <w:sz w:val="22"/>
          <w:szCs w:val="22"/>
        </w:rPr>
        <w:t>2023</w:t>
      </w:r>
      <w:r w:rsidR="00AD33AE" w:rsidRPr="00AD33AE">
        <w:rPr>
          <w:rFonts w:ascii="Cambria" w:hAnsi="Cambria" w:cs="Arial"/>
          <w:bCs/>
          <w:i/>
          <w:iCs/>
          <w:sz w:val="22"/>
          <w:szCs w:val="22"/>
        </w:rPr>
        <w:t xml:space="preserve"> (Szkółka leśna </w:t>
      </w:r>
      <w:r w:rsidR="003D1417">
        <w:rPr>
          <w:rFonts w:ascii="Cambria" w:hAnsi="Cambria" w:cs="Arial"/>
          <w:bCs/>
          <w:i/>
          <w:iCs/>
          <w:sz w:val="22"/>
          <w:szCs w:val="22"/>
        </w:rPr>
        <w:t>w leśnictwie Kuchary</w:t>
      </w:r>
      <w:r w:rsidR="00AD33AE" w:rsidRPr="00AD33AE">
        <w:rPr>
          <w:rFonts w:ascii="Cambria" w:hAnsi="Cambria" w:cs="Arial"/>
          <w:bCs/>
          <w:i/>
          <w:iCs/>
          <w:sz w:val="22"/>
          <w:szCs w:val="22"/>
        </w:rPr>
        <w:t>)</w:t>
      </w:r>
      <w:r w:rsidR="00036FC4" w:rsidRPr="00492353">
        <w:rPr>
          <w:rFonts w:ascii="Cambria" w:hAnsi="Cambria" w:cs="Arial"/>
          <w:bCs/>
          <w:sz w:val="22"/>
          <w:szCs w:val="22"/>
        </w:rPr>
        <w:t>”</w:t>
      </w:r>
      <w:r w:rsidR="00C94CA2" w:rsidRPr="00492353">
        <w:rPr>
          <w:rFonts w:ascii="Cambria" w:hAnsi="Cambria" w:cs="Arial"/>
          <w:sz w:val="22"/>
          <w:szCs w:val="22"/>
          <w:lang w:eastAsia="pl-PL"/>
        </w:rPr>
        <w:t xml:space="preserve"> przez Wydzierżawiającego.</w:t>
      </w:r>
    </w:p>
    <w:p w14:paraId="6A529939" w14:textId="563A4207" w:rsidR="00FC3273" w:rsidRDefault="00FC3273" w:rsidP="00FB4CA4">
      <w:pPr>
        <w:tabs>
          <w:tab w:val="left" w:pos="1701"/>
        </w:tabs>
        <w:suppressAutoHyphens w:val="0"/>
        <w:spacing w:before="120"/>
        <w:ind w:right="19"/>
        <w:jc w:val="center"/>
        <w:rPr>
          <w:rFonts w:ascii="Cambria" w:hAnsi="Cambria"/>
          <w:b/>
          <w:bCs/>
          <w:sz w:val="22"/>
          <w:szCs w:val="22"/>
        </w:rPr>
      </w:pPr>
    </w:p>
    <w:p w14:paraId="1403DEF6" w14:textId="77777777" w:rsidR="00AD33AE" w:rsidRPr="00492353" w:rsidRDefault="00AD33AE" w:rsidP="00CD47A1">
      <w:pPr>
        <w:tabs>
          <w:tab w:val="left" w:pos="1701"/>
        </w:tabs>
        <w:suppressAutoHyphens w:val="0"/>
        <w:spacing w:before="120"/>
        <w:ind w:right="19"/>
        <w:jc w:val="center"/>
        <w:rPr>
          <w:rFonts w:ascii="Cambria" w:hAnsi="Cambria"/>
          <w:b/>
          <w:bCs/>
          <w:sz w:val="22"/>
          <w:szCs w:val="22"/>
        </w:rPr>
      </w:pPr>
    </w:p>
    <w:p w14:paraId="41A15B91" w14:textId="1DF8525C" w:rsidR="00834305" w:rsidRPr="00492353" w:rsidRDefault="00766DD3" w:rsidP="00CD47A1">
      <w:pPr>
        <w:suppressAutoHyphens w:val="0"/>
        <w:spacing w:before="120"/>
        <w:ind w:right="19"/>
        <w:jc w:val="center"/>
        <w:rPr>
          <w:rFonts w:ascii="Cambria" w:hAnsi="Cambria"/>
          <w:b/>
          <w:bCs/>
          <w:sz w:val="22"/>
          <w:szCs w:val="22"/>
        </w:rPr>
      </w:pPr>
      <w:r w:rsidRPr="00492353">
        <w:rPr>
          <w:rFonts w:ascii="Cambria" w:hAnsi="Cambria"/>
          <w:b/>
          <w:bCs/>
          <w:sz w:val="22"/>
          <w:szCs w:val="22"/>
        </w:rPr>
        <w:lastRenderedPageBreak/>
        <w:t>§ 2</w:t>
      </w:r>
      <w:r w:rsidR="00AD33AE">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66429EB8" w14:textId="012D8279" w:rsidR="00766DD3" w:rsidRPr="00CD47A1" w:rsidRDefault="006E5754" w:rsidP="00FB4CA4">
      <w:pPr>
        <w:numPr>
          <w:ilvl w:val="0"/>
          <w:numId w:val="16"/>
        </w:numPr>
        <w:suppressAutoHyphens w:val="0"/>
        <w:spacing w:before="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p w14:paraId="49F30BE9" w14:textId="77777777" w:rsidR="00E96195" w:rsidRPr="00CE6952" w:rsidRDefault="00E96195" w:rsidP="00CD47A1">
      <w:pPr>
        <w:suppressAutoHyphens w:val="0"/>
        <w:spacing w:before="120"/>
        <w:ind w:left="567" w:right="19"/>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809"/>
        <w:gridCol w:w="5802"/>
        <w:gridCol w:w="1678"/>
      </w:tblGrid>
      <w:tr w:rsidR="00CE6952" w:rsidRPr="00492353" w14:paraId="07498C33"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4CFD8E7" w14:textId="77777777" w:rsidR="00596173" w:rsidRPr="00492353" w:rsidRDefault="00596173" w:rsidP="00CD47A1">
            <w:pPr>
              <w:spacing w:before="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7F18034" w14:textId="5A7C5609" w:rsidR="00730F8A" w:rsidRPr="00492353" w:rsidRDefault="00596173" w:rsidP="00CD47A1">
            <w:pPr>
              <w:spacing w:before="120"/>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r w:rsidR="00E14AEF">
              <w:rPr>
                <w:rFonts w:ascii="Cambria" w:hAnsi="Cambria" w:cs="Arial"/>
                <w:color w:val="000000"/>
                <w:sz w:val="22"/>
                <w:szCs w:val="22"/>
              </w:rPr>
              <w:br/>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6D011D9"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44776DC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B943641" w14:textId="0B00AAB4"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6FF21827" w14:textId="77777777"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5958761"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251BDB8D"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BB4775" w14:textId="33A18293"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2.</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FB11704" w14:textId="77777777"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17CCC12F"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118847D0"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8C281E5" w14:textId="561B0A4E"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3.</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8FE0795" w14:textId="77777777"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475AD5A"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2CD3D01A"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37C28A" w14:textId="6667486C"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4.</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5A2F0904" w14:textId="77777777"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979B2F9"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50001815" w14:textId="77777777" w:rsidTr="00CD47A1">
        <w:trPr>
          <w:trHeight w:val="245"/>
        </w:trPr>
        <w:tc>
          <w:tcPr>
            <w:tcW w:w="488" w:type="pct"/>
            <w:tcBorders>
              <w:top w:val="single" w:sz="4" w:space="0" w:color="000000"/>
              <w:left w:val="single" w:sz="4" w:space="0" w:color="000000"/>
              <w:bottom w:val="single" w:sz="4" w:space="0" w:color="000000"/>
              <w:right w:val="single" w:sz="4" w:space="0" w:color="000000"/>
            </w:tcBorders>
          </w:tcPr>
          <w:p w14:paraId="54E34086" w14:textId="23523B44"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5.</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D2F2EAC" w14:textId="77777777"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61E35BC"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087D238C"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EA8AC9B" w14:textId="24B865FD"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6.</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7F27B05" w14:textId="77777777"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C6637F2"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2E84506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43C9632A" w14:textId="512D5CEC"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7.</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FEE09AB" w14:textId="77777777"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9F59C92"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bl>
    <w:bookmarkEnd w:id="0"/>
    <w:p w14:paraId="250D3E36" w14:textId="203C83C1" w:rsidR="00766DD3" w:rsidRPr="00492353" w:rsidRDefault="00B076FC" w:rsidP="00CD47A1">
      <w:pPr>
        <w:numPr>
          <w:ilvl w:val="0"/>
          <w:numId w:val="16"/>
        </w:numPr>
        <w:suppressAutoHyphens w:val="0"/>
        <w:spacing w:before="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0E1C57">
        <w:rPr>
          <w:rFonts w:ascii="Cambria" w:hAnsi="Cambria"/>
          <w:sz w:val="22"/>
          <w:szCs w:val="22"/>
        </w:rPr>
        <w:t>7</w:t>
      </w:r>
      <w:bookmarkStart w:id="1" w:name="_GoBack"/>
      <w:bookmarkEnd w:id="1"/>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__ dniowym wyprzedzeniem. </w:t>
      </w:r>
    </w:p>
    <w:p w14:paraId="08185957" w14:textId="16688A19" w:rsidR="009D003A" w:rsidRDefault="009D7A3F" w:rsidP="00CD47A1">
      <w:pPr>
        <w:numPr>
          <w:ilvl w:val="0"/>
          <w:numId w:val="16"/>
        </w:numPr>
        <w:suppressAutoHyphens w:val="0"/>
        <w:spacing w:before="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C54DA9">
        <w:rPr>
          <w:rFonts w:ascii="Cambria" w:hAnsi="Cambria"/>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14:paraId="2928092B" w14:textId="77777777" w:rsidR="00D14F31" w:rsidRPr="002A0FEC" w:rsidRDefault="0076515D" w:rsidP="00CD47A1">
      <w:pPr>
        <w:numPr>
          <w:ilvl w:val="0"/>
          <w:numId w:val="16"/>
        </w:numPr>
        <w:suppressAutoHyphens w:val="0"/>
        <w:spacing w:before="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7FF470B0" w14:textId="77777777" w:rsidR="00942A86" w:rsidRPr="00D14F31" w:rsidRDefault="00942A86" w:rsidP="00CD47A1">
      <w:pPr>
        <w:numPr>
          <w:ilvl w:val="0"/>
          <w:numId w:val="16"/>
        </w:numPr>
        <w:suppressAutoHyphens w:val="0"/>
        <w:spacing w:before="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017F6E66" w14:textId="77777777" w:rsidR="00E14AEF" w:rsidRDefault="00E14AEF" w:rsidP="00CD47A1">
      <w:pPr>
        <w:suppressAutoHyphens w:val="0"/>
        <w:spacing w:before="120"/>
        <w:ind w:right="19"/>
        <w:rPr>
          <w:rFonts w:ascii="Cambria" w:hAnsi="Cambria"/>
          <w:b/>
          <w:bCs/>
          <w:sz w:val="22"/>
          <w:szCs w:val="22"/>
        </w:rPr>
      </w:pPr>
    </w:p>
    <w:p w14:paraId="304A2A53" w14:textId="423893A3" w:rsidR="00FC3273" w:rsidRPr="00492353" w:rsidRDefault="00CB0C85" w:rsidP="00CD47A1">
      <w:pPr>
        <w:suppressAutoHyphens w:val="0"/>
        <w:spacing w:before="120"/>
        <w:ind w:left="567" w:right="19"/>
        <w:jc w:val="center"/>
        <w:rPr>
          <w:rFonts w:ascii="Cambria" w:hAnsi="Cambria"/>
          <w:b/>
          <w:bCs/>
          <w:sz w:val="22"/>
          <w:szCs w:val="22"/>
        </w:rPr>
      </w:pPr>
      <w:r w:rsidRPr="00492353">
        <w:rPr>
          <w:rFonts w:ascii="Cambria" w:hAnsi="Cambria"/>
          <w:b/>
          <w:bCs/>
          <w:sz w:val="22"/>
          <w:szCs w:val="22"/>
        </w:rPr>
        <w:lastRenderedPageBreak/>
        <w:t>§ 3</w:t>
      </w:r>
      <w:r w:rsidR="00E14AEF">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28467105" w14:textId="6CEE6519" w:rsidR="00CB0C85" w:rsidRPr="00492353" w:rsidRDefault="00CB0C85"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E14AEF">
        <w:rPr>
          <w:rFonts w:ascii="Cambria" w:hAnsi="Cambria"/>
          <w:sz w:val="22"/>
          <w:szCs w:val="22"/>
        </w:rPr>
        <w:t xml:space="preserve">stanowiących przedmiot Umowy w </w:t>
      </w:r>
      <w:r w:rsidR="00E96195">
        <w:rPr>
          <w:rFonts w:ascii="Cambria" w:hAnsi="Cambria"/>
          <w:sz w:val="22"/>
          <w:szCs w:val="22"/>
        </w:rPr>
        <w:t>Sprawie Zamówienia Publicznego.</w:t>
      </w:r>
    </w:p>
    <w:p w14:paraId="316A8F81"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601014AA" w14:textId="77777777" w:rsidR="00A21C3A" w:rsidRPr="00492353" w:rsidRDefault="00A21C3A"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63F59E90"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60D0EE3A" w14:textId="77777777" w:rsidR="005F758B" w:rsidRPr="00492353" w:rsidRDefault="007826A1" w:rsidP="00CD47A1">
      <w:pPr>
        <w:numPr>
          <w:ilvl w:val="0"/>
          <w:numId w:val="13"/>
        </w:numPr>
        <w:shd w:val="clear" w:color="auto" w:fill="FFFFFF"/>
        <w:suppressAutoHyphens w:val="0"/>
        <w:spacing w:before="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A5000D6" w14:textId="77777777" w:rsidR="00141420" w:rsidRPr="00492353" w:rsidRDefault="00141420"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7A3CDC71" w14:textId="77777777" w:rsidR="00B20A84" w:rsidRPr="00492353" w:rsidRDefault="002B1BA5"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0BE1DEEE" w14:textId="77777777" w:rsidR="00B20A84" w:rsidRPr="00492353" w:rsidRDefault="002F5055" w:rsidP="00CD47A1">
      <w:pPr>
        <w:numPr>
          <w:ilvl w:val="0"/>
          <w:numId w:val="13"/>
        </w:numPr>
        <w:spacing w:before="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7331F7F2" w14:textId="77777777" w:rsidR="0055352F" w:rsidRDefault="0055352F" w:rsidP="00CD47A1">
      <w:pPr>
        <w:spacing w:before="120"/>
        <w:jc w:val="center"/>
        <w:rPr>
          <w:rFonts w:ascii="Cambria" w:hAnsi="Cambria"/>
          <w:b/>
          <w:bCs/>
          <w:sz w:val="22"/>
          <w:szCs w:val="22"/>
        </w:rPr>
      </w:pPr>
    </w:p>
    <w:p w14:paraId="690FA5F4" w14:textId="10A95098"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96195">
        <w:rPr>
          <w:rFonts w:ascii="Cambria" w:hAnsi="Cambria"/>
          <w:b/>
          <w:bCs/>
          <w:sz w:val="22"/>
          <w:szCs w:val="22"/>
        </w:rPr>
        <w:br/>
      </w:r>
      <w:r w:rsidR="00B20A84" w:rsidRPr="00492353">
        <w:rPr>
          <w:rFonts w:ascii="Cambria" w:hAnsi="Cambria"/>
          <w:b/>
          <w:bCs/>
          <w:sz w:val="22"/>
          <w:szCs w:val="22"/>
        </w:rPr>
        <w:t>Czas trwania Umowy</w:t>
      </w:r>
    </w:p>
    <w:p w14:paraId="185E6E97" w14:textId="258BDF92" w:rsidR="00476B49" w:rsidRDefault="00C028B4" w:rsidP="00CD47A1">
      <w:pPr>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w:t>
      </w:r>
      <w:r w:rsidR="00390A83">
        <w:rPr>
          <w:rFonts w:ascii="Cambria" w:hAnsi="Cambria"/>
          <w:sz w:val="22"/>
          <w:szCs w:val="22"/>
        </w:rPr>
        <w:t xml:space="preserve">31.12.2023 </w:t>
      </w:r>
      <w:r w:rsidR="00047BCB" w:rsidRPr="00492353">
        <w:rPr>
          <w:rFonts w:ascii="Cambria" w:hAnsi="Cambria"/>
          <w:sz w:val="22"/>
          <w:szCs w:val="22"/>
        </w:rPr>
        <w:t>r.</w:t>
      </w:r>
    </w:p>
    <w:p w14:paraId="79C54E60" w14:textId="77777777" w:rsidR="00476B49" w:rsidRDefault="00476B49" w:rsidP="00CD47A1">
      <w:pPr>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215CA992" w14:textId="77777777" w:rsidR="00B20A84" w:rsidRPr="00492353" w:rsidRDefault="00B20A84" w:rsidP="00CD47A1">
      <w:pPr>
        <w:spacing w:before="120"/>
        <w:jc w:val="center"/>
        <w:rPr>
          <w:rFonts w:ascii="Cambria" w:hAnsi="Cambria"/>
          <w:b/>
          <w:bCs/>
          <w:sz w:val="22"/>
          <w:szCs w:val="22"/>
        </w:rPr>
      </w:pPr>
    </w:p>
    <w:p w14:paraId="4B420236" w14:textId="4A8588E5"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784F6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3E5B9F2B" w14:textId="77777777" w:rsidR="00A0462E" w:rsidRDefault="00B81DD9" w:rsidP="00CD47A1">
      <w:pPr>
        <w:suppressAutoHyphens w:val="0"/>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082947">
        <w:rPr>
          <w:rFonts w:ascii="Cambria" w:hAnsi="Cambria"/>
          <w:sz w:val="22"/>
          <w:szCs w:val="22"/>
        </w:rPr>
        <w:t>________________</w:t>
      </w:r>
      <w:r w:rsidR="00A0462E" w:rsidRPr="00492353">
        <w:rPr>
          <w:rFonts w:ascii="Cambria" w:hAnsi="Cambria"/>
          <w:sz w:val="22"/>
          <w:szCs w:val="22"/>
        </w:rPr>
        <w:t xml:space="preserve"> zł (słownie: </w:t>
      </w:r>
      <w:r w:rsidR="00082947">
        <w:rPr>
          <w:rFonts w:ascii="Cambria" w:hAnsi="Cambria"/>
          <w:sz w:val="22"/>
          <w:szCs w:val="22"/>
        </w:rPr>
        <w:t>_______________</w:t>
      </w:r>
      <w:r w:rsidR="00A0462E" w:rsidRPr="00492353">
        <w:rPr>
          <w:rFonts w:ascii="Cambria" w:hAnsi="Cambria"/>
          <w:sz w:val="22"/>
          <w:szCs w:val="22"/>
        </w:rPr>
        <w:t xml:space="preserve">złotych 00/100) </w:t>
      </w:r>
      <w:r w:rsidR="00C431B8">
        <w:rPr>
          <w:rFonts w:ascii="Cambria" w:hAnsi="Cambria"/>
          <w:sz w:val="22"/>
          <w:szCs w:val="22"/>
        </w:rPr>
        <w:t>brutto tj.</w:t>
      </w:r>
      <w:r w:rsidR="00A0462E" w:rsidRPr="00492353">
        <w:rPr>
          <w:rFonts w:ascii="Cambria" w:hAnsi="Cambria"/>
          <w:sz w:val="22"/>
          <w:szCs w:val="22"/>
        </w:rPr>
        <w:t>, 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5BF60E62" w14:textId="77777777" w:rsidR="00C431B8" w:rsidRDefault="00C431B8" w:rsidP="00CD47A1">
      <w:pPr>
        <w:suppressAutoHyphens w:val="0"/>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 w kwotach</w:t>
      </w:r>
      <w:r w:rsidR="00A16C18">
        <w:rPr>
          <w:rFonts w:ascii="Cambria" w:hAnsi="Cambria"/>
          <w:sz w:val="22"/>
          <w:szCs w:val="22"/>
        </w:rPr>
        <w:t>:</w:t>
      </w:r>
    </w:p>
    <w:p w14:paraId="0992B6AC" w14:textId="00195F75" w:rsidR="00A16C18" w:rsidRDefault="00A16C18" w:rsidP="00FB4CA4">
      <w:pPr>
        <w:suppressAutoHyphens w:val="0"/>
        <w:spacing w:before="120"/>
        <w:ind w:left="567" w:hanging="567"/>
        <w:jc w:val="both"/>
        <w:rPr>
          <w:rFonts w:ascii="Cambria" w:hAnsi="Cambria"/>
          <w:sz w:val="22"/>
          <w:szCs w:val="22"/>
        </w:rPr>
      </w:pPr>
    </w:p>
    <w:p w14:paraId="686FB649" w14:textId="77777777" w:rsidR="00DA642B" w:rsidRPr="00492353" w:rsidRDefault="00DA642B" w:rsidP="00CD47A1">
      <w:pPr>
        <w:suppressAutoHyphens w:val="0"/>
        <w:spacing w:before="120"/>
        <w:ind w:left="567" w:hanging="567"/>
        <w:jc w:val="both"/>
        <w:rPr>
          <w:rFonts w:ascii="Cambria" w:hAnsi="Cambria"/>
          <w:sz w:val="22"/>
          <w:szCs w:val="22"/>
        </w:rPr>
      </w:pPr>
    </w:p>
    <w:tbl>
      <w:tblPr>
        <w:tblW w:w="4625" w:type="pct"/>
        <w:tblInd w:w="680" w:type="dxa"/>
        <w:tblCellMar>
          <w:left w:w="113" w:type="dxa"/>
        </w:tblCellMar>
        <w:tblLook w:val="0000" w:firstRow="0" w:lastRow="0" w:firstColumn="0" w:lastColumn="0" w:noHBand="0" w:noVBand="0"/>
      </w:tblPr>
      <w:tblGrid>
        <w:gridCol w:w="573"/>
        <w:gridCol w:w="4816"/>
        <w:gridCol w:w="1391"/>
        <w:gridCol w:w="1391"/>
      </w:tblGrid>
      <w:tr w:rsidR="002653EA" w:rsidRPr="00492353" w14:paraId="29861A2A"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5C769BA1"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lastRenderedPageBreak/>
              <w:t>l.p.</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4D3D63B4" w14:textId="77777777" w:rsidR="002653EA"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4726BFAA"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493BD57" w14:textId="77777777" w:rsidR="002653EA" w:rsidRPr="00492353"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51" w:type="pct"/>
            <w:tcBorders>
              <w:top w:val="single" w:sz="4" w:space="0" w:color="000000"/>
              <w:left w:val="single" w:sz="4" w:space="0" w:color="000000"/>
              <w:bottom w:val="single" w:sz="4" w:space="0" w:color="000000"/>
              <w:right w:val="single" w:sz="4" w:space="0" w:color="000000"/>
            </w:tcBorders>
          </w:tcPr>
          <w:p w14:paraId="22D3919E" w14:textId="77777777" w:rsidR="002653EA"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14:paraId="706A2A1C"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18A686D7"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478FA7D1" w14:textId="20B103DC"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6D25E23A"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14:paraId="6164BB16" w14:textId="77777777" w:rsidR="002653EA" w:rsidRPr="00492353" w:rsidRDefault="002653EA" w:rsidP="00CD47A1">
            <w:pPr>
              <w:spacing w:before="120"/>
              <w:jc w:val="both"/>
              <w:rPr>
                <w:rFonts w:ascii="Cambria" w:hAnsi="Cambria" w:cs="Arial"/>
                <w:color w:val="000000"/>
                <w:sz w:val="22"/>
                <w:szCs w:val="22"/>
              </w:rPr>
            </w:pPr>
          </w:p>
        </w:tc>
      </w:tr>
      <w:tr w:rsidR="002653EA" w:rsidRPr="00492353" w14:paraId="6CB443C5"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33DE5C53"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2.</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7488A235" w14:textId="41EDE145"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8C3C517"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14:paraId="496CC451" w14:textId="77777777" w:rsidR="002653EA" w:rsidRPr="00492353" w:rsidRDefault="002653EA" w:rsidP="00CD47A1">
            <w:pPr>
              <w:spacing w:before="120"/>
              <w:jc w:val="both"/>
              <w:rPr>
                <w:rFonts w:ascii="Cambria" w:hAnsi="Cambria" w:cs="Arial"/>
                <w:color w:val="000000"/>
                <w:sz w:val="22"/>
                <w:szCs w:val="22"/>
              </w:rPr>
            </w:pPr>
          </w:p>
        </w:tc>
      </w:tr>
      <w:tr w:rsidR="002653EA" w:rsidRPr="00492353" w14:paraId="728A5F0C"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5A98CF6E"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3.</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35A9A56" w14:textId="5DE7DF71"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5DF93E2"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14:paraId="5D39193F" w14:textId="77777777" w:rsidR="002653EA" w:rsidRPr="00492353" w:rsidRDefault="002653EA" w:rsidP="00CD47A1">
            <w:pPr>
              <w:spacing w:before="120"/>
              <w:jc w:val="both"/>
              <w:rPr>
                <w:rFonts w:ascii="Cambria" w:hAnsi="Cambria" w:cs="Arial"/>
                <w:color w:val="000000"/>
                <w:sz w:val="22"/>
                <w:szCs w:val="22"/>
              </w:rPr>
            </w:pPr>
          </w:p>
        </w:tc>
      </w:tr>
      <w:tr w:rsidR="002653EA" w:rsidRPr="00492353" w14:paraId="47E3223F"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416D5568"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4.</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1A724EF9" w14:textId="2373E7EA"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E4C7848"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14:paraId="46AF231E" w14:textId="77777777" w:rsidR="002653EA" w:rsidRPr="00492353" w:rsidRDefault="002653EA" w:rsidP="00CD47A1">
            <w:pPr>
              <w:spacing w:before="120"/>
              <w:jc w:val="both"/>
              <w:rPr>
                <w:rFonts w:ascii="Cambria" w:hAnsi="Cambria" w:cs="Arial"/>
                <w:color w:val="000000"/>
                <w:sz w:val="22"/>
                <w:szCs w:val="22"/>
              </w:rPr>
            </w:pPr>
          </w:p>
        </w:tc>
      </w:tr>
      <w:tr w:rsidR="002653EA" w:rsidRPr="00492353" w14:paraId="3440E0DF" w14:textId="77777777" w:rsidTr="002A0FEC">
        <w:trPr>
          <w:trHeight w:val="245"/>
        </w:trPr>
        <w:tc>
          <w:tcPr>
            <w:tcW w:w="351" w:type="pct"/>
            <w:tcBorders>
              <w:top w:val="single" w:sz="4" w:space="0" w:color="000000"/>
              <w:left w:val="single" w:sz="4" w:space="0" w:color="000000"/>
              <w:bottom w:val="single" w:sz="4" w:space="0" w:color="000000"/>
              <w:right w:val="single" w:sz="4" w:space="0" w:color="000000"/>
            </w:tcBorders>
          </w:tcPr>
          <w:p w14:paraId="6FA59763"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5.</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EAD9C43" w14:textId="3094CB22"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5509460"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14:paraId="1F58FF25" w14:textId="77777777" w:rsidR="002653EA" w:rsidRPr="00492353" w:rsidRDefault="002653EA" w:rsidP="00CD47A1">
            <w:pPr>
              <w:spacing w:before="120"/>
              <w:jc w:val="both"/>
              <w:rPr>
                <w:rFonts w:ascii="Cambria" w:hAnsi="Cambria" w:cs="Arial"/>
                <w:color w:val="000000"/>
                <w:sz w:val="22"/>
                <w:szCs w:val="22"/>
              </w:rPr>
            </w:pPr>
          </w:p>
        </w:tc>
      </w:tr>
      <w:tr w:rsidR="002653EA" w:rsidRPr="00492353" w14:paraId="267806E0"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37FF87DB"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6.</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610BA2EA" w14:textId="5741A9FF"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1675DA5B"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14:paraId="42468563" w14:textId="77777777" w:rsidR="002653EA" w:rsidRPr="00492353" w:rsidRDefault="002653EA" w:rsidP="00CD47A1">
            <w:pPr>
              <w:spacing w:before="120"/>
              <w:jc w:val="both"/>
              <w:rPr>
                <w:rFonts w:ascii="Cambria" w:hAnsi="Cambria" w:cs="Arial"/>
                <w:color w:val="000000"/>
                <w:sz w:val="22"/>
                <w:szCs w:val="22"/>
              </w:rPr>
            </w:pPr>
          </w:p>
        </w:tc>
      </w:tr>
      <w:tr w:rsidR="002653EA" w:rsidRPr="00492353" w14:paraId="5D6B2723"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65AC8608"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7.</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269EC5C3" w14:textId="0D2382E4"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415900C"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14:paraId="3A43FDC4" w14:textId="77777777" w:rsidR="002653EA" w:rsidRPr="00492353" w:rsidRDefault="002653EA" w:rsidP="00CD47A1">
            <w:pPr>
              <w:spacing w:before="120"/>
              <w:jc w:val="both"/>
              <w:rPr>
                <w:rFonts w:ascii="Cambria" w:hAnsi="Cambria" w:cs="Arial"/>
                <w:color w:val="000000"/>
                <w:sz w:val="22"/>
                <w:szCs w:val="22"/>
              </w:rPr>
            </w:pPr>
          </w:p>
        </w:tc>
      </w:tr>
    </w:tbl>
    <w:p w14:paraId="72C948DF" w14:textId="77777777" w:rsidR="002653EA" w:rsidRPr="00492353" w:rsidRDefault="002653EA" w:rsidP="00CD47A1">
      <w:pPr>
        <w:suppressAutoHyphens w:val="0"/>
        <w:spacing w:before="120"/>
        <w:ind w:left="567"/>
        <w:rPr>
          <w:rFonts w:ascii="Cambria" w:hAnsi="Cambria"/>
          <w:b/>
          <w:bCs/>
          <w:sz w:val="22"/>
          <w:szCs w:val="22"/>
        </w:rPr>
      </w:pPr>
    </w:p>
    <w:p w14:paraId="4F33CBAD" w14:textId="7FE1A370" w:rsidR="00833B58" w:rsidRPr="00492353" w:rsidRDefault="00833B58" w:rsidP="00CD47A1">
      <w:pPr>
        <w:suppressAutoHyphens w:val="0"/>
        <w:spacing w:before="120"/>
        <w:jc w:val="center"/>
        <w:rPr>
          <w:rFonts w:ascii="Cambria" w:hAnsi="Cambria"/>
          <w:b/>
          <w:bCs/>
          <w:sz w:val="22"/>
          <w:szCs w:val="22"/>
        </w:rPr>
      </w:pPr>
      <w:r w:rsidRPr="00492353">
        <w:rPr>
          <w:rFonts w:ascii="Cambria" w:hAnsi="Cambria"/>
          <w:b/>
          <w:bCs/>
          <w:sz w:val="22"/>
          <w:szCs w:val="22"/>
        </w:rPr>
        <w:t>§ 6</w:t>
      </w:r>
      <w:r w:rsidR="00C2481E">
        <w:rPr>
          <w:rFonts w:ascii="Cambria" w:hAnsi="Cambria"/>
          <w:b/>
          <w:bCs/>
          <w:sz w:val="22"/>
          <w:szCs w:val="22"/>
        </w:rPr>
        <w:br/>
      </w:r>
      <w:r w:rsidRPr="00492353">
        <w:rPr>
          <w:rFonts w:ascii="Cambria" w:hAnsi="Cambria"/>
          <w:b/>
          <w:bCs/>
          <w:sz w:val="22"/>
          <w:szCs w:val="22"/>
        </w:rPr>
        <w:t>Warunki płatności</w:t>
      </w:r>
    </w:p>
    <w:p w14:paraId="11199BA5" w14:textId="77777777" w:rsidR="00DF7AB0" w:rsidRPr="002A0FEC" w:rsidRDefault="003A4433"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1E74BCB8" w14:textId="77777777" w:rsidR="003A4433" w:rsidRDefault="00FB635D"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__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7F78A606" w14:textId="0E47EF42" w:rsidR="002E6068" w:rsidRDefault="00245A50"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784F68">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52862373" w14:textId="78B27C48" w:rsidR="00075B08" w:rsidRDefault="008F0A12" w:rsidP="00CD47A1">
      <w:pPr>
        <w:numPr>
          <w:ilvl w:val="0"/>
          <w:numId w:val="17"/>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7F0AC293" w14:textId="77777777" w:rsidR="00EA2543" w:rsidRPr="00EA2543" w:rsidRDefault="00EA2543" w:rsidP="00CD47A1">
      <w:pPr>
        <w:suppressAutoHyphens w:val="0"/>
        <w:spacing w:before="120"/>
        <w:jc w:val="both"/>
        <w:rPr>
          <w:rFonts w:ascii="Cambria" w:hAnsi="Cambria" w:cs="Arial"/>
          <w:sz w:val="22"/>
          <w:szCs w:val="22"/>
          <w:lang w:eastAsia="pl-PL"/>
        </w:rPr>
      </w:pPr>
    </w:p>
    <w:p w14:paraId="5AD76C66" w14:textId="77777777" w:rsidR="004E21A8" w:rsidRPr="00492353" w:rsidRDefault="004E21A8" w:rsidP="00CD47A1">
      <w:pPr>
        <w:suppressAutoHyphens w:val="0"/>
        <w:spacing w:before="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15666D95" w14:textId="77777777" w:rsidR="004E21A8" w:rsidRPr="00492353" w:rsidRDefault="00BD3921"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1586AF85" w14:textId="77777777" w:rsidR="004E21A8" w:rsidRPr="00492353" w:rsidRDefault="003762F3"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6B08323E"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347C65D1" w14:textId="77777777" w:rsidR="00D441AB" w:rsidRPr="00492353" w:rsidRDefault="004E21A8"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w:t>
      </w:r>
      <w:r w:rsidRPr="00492353">
        <w:rPr>
          <w:rFonts w:ascii="Cambria" w:hAnsi="Cambria" w:cs="Arial"/>
          <w:sz w:val="22"/>
          <w:szCs w:val="22"/>
          <w:lang w:eastAsia="pl-PL"/>
        </w:rPr>
        <w:lastRenderedPageBreak/>
        <w:t xml:space="preserve">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235ACEFB"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6DC334AB" w14:textId="77777777" w:rsidR="004E21A8" w:rsidRPr="00492353" w:rsidRDefault="009D003A"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4C87AE1" w14:textId="77777777" w:rsidR="004E21A8" w:rsidRPr="00492353" w:rsidRDefault="004E21A8"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4A1F0632" w14:textId="77777777" w:rsidR="004E21A8" w:rsidRPr="00492353" w:rsidRDefault="004E21A8" w:rsidP="00CD47A1">
      <w:pPr>
        <w:suppressAutoHyphens w:val="0"/>
        <w:spacing w:before="120"/>
        <w:rPr>
          <w:rFonts w:ascii="Cambria" w:hAnsi="Cambria" w:cs="Arial"/>
          <w:b/>
          <w:sz w:val="22"/>
          <w:szCs w:val="22"/>
          <w:lang w:eastAsia="pl-PL"/>
        </w:rPr>
      </w:pPr>
    </w:p>
    <w:p w14:paraId="233D7AC4" w14:textId="77777777" w:rsidR="004E21A8" w:rsidRPr="00492353" w:rsidRDefault="004E21A8" w:rsidP="00CD47A1">
      <w:pPr>
        <w:keepNext/>
        <w:suppressAutoHyphens w:val="0"/>
        <w:spacing w:before="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14:paraId="089B7970" w14:textId="35B5B115" w:rsidR="008A28FC" w:rsidRPr="005B4030" w:rsidRDefault="008A28FC" w:rsidP="00CD47A1">
      <w:pPr>
        <w:numPr>
          <w:ilvl w:val="0"/>
          <w:numId w:val="6"/>
        </w:numPr>
        <w:suppressAutoHyphens w:val="0"/>
        <w:autoSpaceDE w:val="0"/>
        <w:autoSpaceDN w:val="0"/>
        <w:adjustRightInd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B22259">
        <w:rPr>
          <w:rFonts w:ascii="Cambria" w:hAnsi="Cambria"/>
          <w:sz w:val="22"/>
          <w:szCs w:val="22"/>
        </w:rPr>
        <w:t xml:space="preserve"> Płońsk</w:t>
      </w:r>
      <w:r w:rsidR="00466B01" w:rsidRPr="005B4030">
        <w:rPr>
          <w:rFonts w:ascii="Cambria" w:hAnsi="Cambria"/>
          <w:sz w:val="22"/>
          <w:szCs w:val="22"/>
        </w:rPr>
        <w:t xml:space="preserve"> (Szkółka Leśna </w:t>
      </w:r>
      <w:r w:rsidR="00B22259">
        <w:rPr>
          <w:rFonts w:ascii="Cambria" w:hAnsi="Cambria"/>
          <w:sz w:val="22"/>
          <w:szCs w:val="22"/>
        </w:rPr>
        <w:t>w leśnictwie Kuchary</w:t>
      </w:r>
      <w:r w:rsidR="00466B01" w:rsidRPr="005B4030">
        <w:rPr>
          <w:rFonts w:ascii="Cambria" w:hAnsi="Cambria"/>
          <w:sz w:val="22"/>
          <w:szCs w:val="22"/>
        </w:rPr>
        <w:t>)</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F8E750F" w14:textId="77777777" w:rsidR="004E21A8" w:rsidRPr="00492353" w:rsidRDefault="00D462F8" w:rsidP="00CD47A1">
      <w:pPr>
        <w:numPr>
          <w:ilvl w:val="0"/>
          <w:numId w:val="6"/>
        </w:numPr>
        <w:suppressAutoHyphens w:val="0"/>
        <w:autoSpaceDE w:val="0"/>
        <w:autoSpaceDN w:val="0"/>
        <w:adjustRightInd w:val="0"/>
        <w:spacing w:before="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72DA335" w14:textId="77777777" w:rsidR="005619F3" w:rsidRPr="00492353" w:rsidRDefault="005619F3" w:rsidP="00CD47A1">
      <w:pPr>
        <w:suppressAutoHyphens w:val="0"/>
        <w:spacing w:before="120"/>
        <w:jc w:val="center"/>
        <w:rPr>
          <w:rFonts w:ascii="Cambria" w:hAnsi="Cambria"/>
          <w:b/>
          <w:sz w:val="22"/>
          <w:szCs w:val="22"/>
          <w:lang w:eastAsia="pl-PL"/>
        </w:rPr>
      </w:pPr>
    </w:p>
    <w:p w14:paraId="1CDAEB2B" w14:textId="77777777" w:rsidR="004E21A8" w:rsidRPr="00492353" w:rsidRDefault="004E21A8" w:rsidP="00CD47A1">
      <w:pPr>
        <w:suppressAutoHyphens w:val="0"/>
        <w:spacing w:before="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157C8BF8" w14:textId="77777777" w:rsidR="004E21A8" w:rsidRPr="00492353" w:rsidRDefault="00607D14" w:rsidP="00CD47A1">
      <w:pPr>
        <w:tabs>
          <w:tab w:val="left" w:pos="567"/>
        </w:tabs>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6612572C" w14:textId="77777777" w:rsidR="004E21A8" w:rsidRPr="00492353" w:rsidRDefault="004E21A8"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68A72805" w14:textId="77777777" w:rsidR="00607D1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6FB73D60" w14:textId="04DCFD19" w:rsidR="00466B01" w:rsidRPr="00492353" w:rsidRDefault="00607D1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p>
    <w:p w14:paraId="63BA8BDA" w14:textId="77777777" w:rsidR="0061639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06940D54" w14:textId="77777777" w:rsidR="00616394" w:rsidRPr="00492353" w:rsidRDefault="0061639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78D00EE7" w14:textId="77777777" w:rsidR="00F912DE" w:rsidRPr="00492353" w:rsidRDefault="00F912DE" w:rsidP="00CD47A1">
      <w:pPr>
        <w:suppressAutoHyphens w:val="0"/>
        <w:spacing w:before="120"/>
        <w:rPr>
          <w:rFonts w:ascii="Cambria" w:hAnsi="Cambria" w:cs="Arial"/>
          <w:b/>
          <w:sz w:val="22"/>
          <w:szCs w:val="22"/>
          <w:lang w:eastAsia="pl-PL"/>
        </w:rPr>
      </w:pPr>
    </w:p>
    <w:p w14:paraId="60D8A761"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lastRenderedPageBreak/>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729A30FE" w14:textId="77777777" w:rsidR="00C4289B" w:rsidRPr="00C616C6"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0566AAD"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2E8AD2E7" w14:textId="345B7180" w:rsidR="00E02102" w:rsidRDefault="00E02102" w:rsidP="00E02102">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Wydzierżawiający:</w:t>
      </w:r>
    </w:p>
    <w:p w14:paraId="1EC9A3B7" w14:textId="77777777" w:rsidR="00E02102" w:rsidRDefault="00E02102" w:rsidP="00E0210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Nadleśnictwo Płońsk, 09-100 Szerominek, ul. Spokojna 1</w:t>
      </w:r>
    </w:p>
    <w:p w14:paraId="389A5502" w14:textId="77777777" w:rsidR="00E02102" w:rsidRDefault="00E02102" w:rsidP="00E0210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23 662 45 82</w:t>
      </w:r>
    </w:p>
    <w:p w14:paraId="13BC0A0B" w14:textId="77777777" w:rsidR="00E02102" w:rsidRDefault="00E02102" w:rsidP="00E0210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plonsk@warszawa.lasy.gov.pl</w:t>
      </w:r>
    </w:p>
    <w:p w14:paraId="19BAB11B" w14:textId="77777777" w:rsidR="004E21A8" w:rsidRPr="00492353" w:rsidRDefault="00104198" w:rsidP="00CD47A1">
      <w:pPr>
        <w:keepNext/>
        <w:suppressAutoHyphens w:val="0"/>
        <w:spacing w:before="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2A291CF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4A215B"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4EE54CE"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26385E3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B845095"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E1438B8"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68D0EDD1" w14:textId="77777777" w:rsidR="00104198" w:rsidRPr="00492353" w:rsidRDefault="0010419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3240583F" w14:textId="77777777" w:rsidR="009640F5" w:rsidRPr="00492353" w:rsidRDefault="008F1E0F"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6986433F" w14:textId="77777777" w:rsidR="009E4F98" w:rsidRPr="00492353" w:rsidRDefault="004E21A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5ECECA56" w14:textId="77777777" w:rsidR="009E4F98" w:rsidRPr="00C4289B" w:rsidRDefault="009E4F9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3E352826" w14:textId="220BBD73" w:rsidR="00D462F8" w:rsidRDefault="00D462F8" w:rsidP="00FB4CA4">
      <w:pPr>
        <w:suppressAutoHyphens w:val="0"/>
        <w:spacing w:before="120"/>
        <w:ind w:left="567"/>
        <w:jc w:val="both"/>
        <w:rPr>
          <w:rFonts w:ascii="Cambria" w:hAnsi="Cambria" w:cs="Arial"/>
          <w:sz w:val="22"/>
          <w:szCs w:val="22"/>
          <w:lang w:eastAsia="pl-PL"/>
        </w:rPr>
      </w:pPr>
    </w:p>
    <w:p w14:paraId="376FA631" w14:textId="18EA0A77" w:rsidR="00E76AD1" w:rsidRDefault="00E76AD1" w:rsidP="00CD47A1">
      <w:pPr>
        <w:suppressAutoHyphens w:val="0"/>
        <w:spacing w:before="120"/>
        <w:ind w:left="567"/>
        <w:jc w:val="both"/>
        <w:rPr>
          <w:rFonts w:ascii="Cambria" w:hAnsi="Cambria" w:cs="Arial"/>
          <w:sz w:val="22"/>
          <w:szCs w:val="22"/>
          <w:lang w:eastAsia="pl-PL"/>
        </w:rPr>
      </w:pPr>
    </w:p>
    <w:p w14:paraId="65A0495A" w14:textId="77777777" w:rsidR="0050410E" w:rsidRPr="00492353" w:rsidRDefault="0050410E" w:rsidP="00CD47A1">
      <w:pPr>
        <w:suppressAutoHyphens w:val="0"/>
        <w:spacing w:before="120"/>
        <w:ind w:left="567"/>
        <w:jc w:val="both"/>
        <w:rPr>
          <w:rFonts w:ascii="Cambria" w:hAnsi="Cambria" w:cs="Arial"/>
          <w:sz w:val="22"/>
          <w:szCs w:val="22"/>
          <w:lang w:eastAsia="pl-PL"/>
        </w:rPr>
      </w:pPr>
    </w:p>
    <w:p w14:paraId="18520AA8"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lastRenderedPageBreak/>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1E6F8222" w14:textId="77777777" w:rsidR="004E21A8" w:rsidRPr="00492353" w:rsidRDefault="008F0A12"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36E0278C" w14:textId="1A98A28A" w:rsidR="004E21A8" w:rsidRPr="00492353" w:rsidRDefault="004E21A8"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784F68" w:rsidRPr="00492353">
        <w:rPr>
          <w:rFonts w:ascii="Cambria" w:hAnsi="Cambria" w:cs="Arial"/>
          <w:sz w:val="22"/>
          <w:szCs w:val="22"/>
          <w:lang w:eastAsia="pl-PL"/>
        </w:rPr>
        <w:t>Dzierżawca</w:t>
      </w:r>
      <w:r w:rsidRPr="00492353">
        <w:rPr>
          <w:rFonts w:ascii="Cambria" w:hAnsi="Cambria" w:cs="Arial"/>
          <w:sz w:val="22"/>
          <w:szCs w:val="22"/>
          <w:lang w:eastAsia="pl-PL"/>
        </w:rPr>
        <w:t xml:space="preserve">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5059ED7D" w14:textId="77777777" w:rsidR="004E21A8" w:rsidRPr="00492353" w:rsidRDefault="004E21A8" w:rsidP="00CD47A1">
      <w:pPr>
        <w:keepNext/>
        <w:suppressAutoHyphens w:val="0"/>
        <w:spacing w:before="120"/>
        <w:outlineLvl w:val="0"/>
        <w:rPr>
          <w:rFonts w:ascii="Cambria" w:hAnsi="Cambria" w:cs="Arial"/>
          <w:b/>
          <w:bCs/>
          <w:kern w:val="32"/>
          <w:sz w:val="22"/>
          <w:szCs w:val="22"/>
          <w:lang w:eastAsia="pl-PL"/>
        </w:rPr>
      </w:pPr>
    </w:p>
    <w:p w14:paraId="24F8C721" w14:textId="77777777" w:rsidR="004E21A8" w:rsidRPr="00492353" w:rsidRDefault="004E21A8" w:rsidP="00CD47A1">
      <w:pPr>
        <w:keepNext/>
        <w:suppressAutoHyphens w:val="0"/>
        <w:spacing w:before="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76FBF3FC"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3ACBF0D3"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3CE2A63E"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5E107F53" w14:textId="77777777" w:rsidR="00215462" w:rsidRPr="00492353" w:rsidRDefault="00215462" w:rsidP="00CD47A1">
      <w:pPr>
        <w:spacing w:before="120"/>
        <w:jc w:val="both"/>
        <w:rPr>
          <w:rFonts w:ascii="Cambria" w:hAnsi="Cambria"/>
          <w:sz w:val="22"/>
          <w:szCs w:val="22"/>
        </w:rPr>
      </w:pPr>
    </w:p>
    <w:p w14:paraId="39F17516" w14:textId="77777777" w:rsidR="00944652" w:rsidRPr="00861432" w:rsidRDefault="00AD0891" w:rsidP="00CD47A1">
      <w:pPr>
        <w:tabs>
          <w:tab w:val="left" w:pos="1134"/>
        </w:tabs>
        <w:suppressAutoHyphens w:val="0"/>
        <w:spacing w:before="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619F7" w14:textId="77777777" w:rsidR="00ED47B4" w:rsidRDefault="00ED47B4">
      <w:r>
        <w:separator/>
      </w:r>
    </w:p>
  </w:endnote>
  <w:endnote w:type="continuationSeparator" w:id="0">
    <w:p w14:paraId="5B51218E" w14:textId="77777777" w:rsidR="00ED47B4" w:rsidRDefault="00ED4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F6DE1"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CBECC" w14:textId="77777777" w:rsidR="009E4F98" w:rsidRDefault="009E4F98" w:rsidP="00726784">
    <w:pPr>
      <w:pStyle w:val="Stopka"/>
      <w:pBdr>
        <w:top w:val="single" w:sz="4" w:space="1" w:color="D9D9D9"/>
      </w:pBdr>
      <w:jc w:val="right"/>
      <w:rPr>
        <w:rFonts w:ascii="Cambria" w:hAnsi="Cambria"/>
      </w:rPr>
    </w:pPr>
  </w:p>
  <w:p w14:paraId="376059E6" w14:textId="32528A52"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0E1C57">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0665927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41914"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A167C" w14:textId="77777777" w:rsidR="00ED47B4" w:rsidRDefault="00ED47B4">
      <w:r>
        <w:separator/>
      </w:r>
    </w:p>
  </w:footnote>
  <w:footnote w:type="continuationSeparator" w:id="0">
    <w:p w14:paraId="2C149FFE" w14:textId="77777777" w:rsidR="00ED47B4" w:rsidRDefault="00ED4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34024"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7C37"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BC41"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57"/>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0A83"/>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111"/>
    <w:rsid w:val="003C084F"/>
    <w:rsid w:val="003C1610"/>
    <w:rsid w:val="003C425C"/>
    <w:rsid w:val="003C4BAD"/>
    <w:rsid w:val="003C61B6"/>
    <w:rsid w:val="003D132E"/>
    <w:rsid w:val="003D1417"/>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410E"/>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43A4"/>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02A"/>
    <w:rsid w:val="00AD0891"/>
    <w:rsid w:val="00AD1541"/>
    <w:rsid w:val="00AD1626"/>
    <w:rsid w:val="00AD19FC"/>
    <w:rsid w:val="00AD33AE"/>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2259"/>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3B"/>
    <w:rsid w:val="00B51EEA"/>
    <w:rsid w:val="00B53455"/>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81E"/>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4DA9"/>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77A76"/>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64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53B"/>
    <w:rsid w:val="00DF46A0"/>
    <w:rsid w:val="00DF659D"/>
    <w:rsid w:val="00DF6C30"/>
    <w:rsid w:val="00DF6C59"/>
    <w:rsid w:val="00DF76A6"/>
    <w:rsid w:val="00DF7AB0"/>
    <w:rsid w:val="00E02102"/>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4AEF"/>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76AD1"/>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195"/>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47B4"/>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446"/>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9D93D"/>
  <w15:chartTrackingRefBased/>
  <w15:docId w15:val="{6E313DD8-7B1A-4AC8-8C7A-07021F2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9EDC4-1601-4524-9803-04627FEE5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2354</Words>
  <Characters>14127</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Tomasz Dziewulski</cp:lastModifiedBy>
  <cp:revision>16</cp:revision>
  <cp:lastPrinted>2019-08-09T09:41:00Z</cp:lastPrinted>
  <dcterms:created xsi:type="dcterms:W3CDTF">2021-09-08T11:30:00Z</dcterms:created>
  <dcterms:modified xsi:type="dcterms:W3CDTF">2022-10-23T18:43:00Z</dcterms:modified>
</cp:coreProperties>
</file>